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21DE281" w14:textId="77777777" w:rsidR="007D5B6D" w:rsidRPr="007D5B6D" w:rsidRDefault="007D5B6D" w:rsidP="007D5B6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D5B6D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4F873119" w14:textId="77777777" w:rsidR="007D5B6D" w:rsidRPr="007D5B6D" w:rsidRDefault="007D5B6D" w:rsidP="007D5B6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D5B6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relacji Mielec - Szydłowiec - Toporów </w:t>
      </w:r>
    </w:p>
    <w:p w14:paraId="10737BCE" w14:textId="77777777" w:rsidR="007D5B6D" w:rsidRPr="007D5B6D" w:rsidRDefault="007D5B6D" w:rsidP="007D5B6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D5B6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4+530 – 5+100 (dz. dr. nr </w:t>
      </w:r>
      <w:proofErr w:type="spellStart"/>
      <w:r w:rsidRPr="007D5B6D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7D5B6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261/1, 236/2) </w:t>
      </w:r>
    </w:p>
    <w:p w14:paraId="2357E782" w14:textId="396151A6" w:rsidR="006A411C" w:rsidRPr="00584D44" w:rsidRDefault="007D5B6D" w:rsidP="007D5B6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D5B6D">
        <w:rPr>
          <w:rFonts w:ascii="Arial" w:hAnsi="Arial" w:cs="Arial"/>
          <w:b/>
          <w:bCs/>
          <w:sz w:val="22"/>
          <w:szCs w:val="22"/>
          <w:lang w:val="pl-PL" w:eastAsia="pl-PL"/>
        </w:rPr>
        <w:t>w m. Szydłowiec</w:t>
      </w:r>
      <w:bookmarkStart w:id="0" w:name="_GoBack"/>
      <w:bookmarkEnd w:id="0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15CF8" w14:textId="77777777" w:rsidR="00D0499E" w:rsidRDefault="00D0499E" w:rsidP="00AC1A4B">
      <w:r>
        <w:separator/>
      </w:r>
    </w:p>
  </w:endnote>
  <w:endnote w:type="continuationSeparator" w:id="0">
    <w:p w14:paraId="28129C5A" w14:textId="77777777" w:rsidR="00D0499E" w:rsidRDefault="00D0499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7D5B6D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7D5B6D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B7A34" w14:textId="77777777" w:rsidR="00D0499E" w:rsidRDefault="00D0499E" w:rsidP="00AC1A4B">
      <w:r>
        <w:separator/>
      </w:r>
    </w:p>
  </w:footnote>
  <w:footnote w:type="continuationSeparator" w:id="0">
    <w:p w14:paraId="14FED875" w14:textId="77777777" w:rsidR="00D0499E" w:rsidRDefault="00D0499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4F0CEC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F5F38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7D5B6D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30BD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4F8E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D5B6D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BDE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ABA"/>
    <w:rsid w:val="00D03963"/>
    <w:rsid w:val="00D0499E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F38"/>
    <w:rsid w:val="00F0174B"/>
    <w:rsid w:val="00F06DAF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CD28F-EB86-40B8-974B-86300C01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2021-01-22T11:33:00Z</cp:lastPrinted>
  <dcterms:created xsi:type="dcterms:W3CDTF">2021-02-17T13:12:00Z</dcterms:created>
  <dcterms:modified xsi:type="dcterms:W3CDTF">2022-09-15T12:23:00Z</dcterms:modified>
</cp:coreProperties>
</file>